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C7" w:rsidRDefault="002F46C7" w:rsidP="002F46C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3</w:t>
      </w:r>
    </w:p>
    <w:p w:rsidR="002F46C7" w:rsidRDefault="002F46C7" w:rsidP="002F46C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F46C7" w:rsidRDefault="002F46C7" w:rsidP="002F46C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 w:rsidR="0000792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2F46C7" w:rsidRDefault="002F46C7" w:rsidP="002F46C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2F46C7" w:rsidRDefault="002F46C7" w:rsidP="002F46C7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2F46C7" w:rsidRDefault="002F46C7" w:rsidP="002F46C7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2F46C7" w:rsidRDefault="002F46C7" w:rsidP="002F46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jaj kurzych  zwanych w dalszej części umowy towarami lub produktami, których asortyment, ilość i ceny jednostkowe określone są w formularzu asortymentowo -  ilościowo – cenowym, stanowiącym załącznik nr 2 do niniejszej umowy. </w:t>
      </w:r>
    </w:p>
    <w:p w:rsidR="002F46C7" w:rsidRDefault="002F46C7" w:rsidP="002F46C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2F46C7" w:rsidRDefault="002F46C7" w:rsidP="002F46C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2F46C7" w:rsidRPr="005B5F01" w:rsidRDefault="002F46C7" w:rsidP="002F46C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</w:t>
      </w:r>
      <w:r w:rsidRPr="005B5F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F46C7" w:rsidRDefault="002F46C7" w:rsidP="002F46C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2F46C7" w:rsidRDefault="002F46C7" w:rsidP="002F46C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:rsidR="002F46C7" w:rsidRDefault="002F46C7" w:rsidP="002F46C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:rsidR="002F46C7" w:rsidRDefault="002F46C7" w:rsidP="002F46C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:rsidR="002F46C7" w:rsidRDefault="002F46C7" w:rsidP="002F46C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:rsidR="002F46C7" w:rsidRDefault="002F46C7" w:rsidP="002F46C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2F46C7" w:rsidRDefault="002F46C7" w:rsidP="002F46C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2F46C7" w:rsidRDefault="002F46C7" w:rsidP="002F46C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:rsidR="002F46C7" w:rsidRDefault="002F46C7" w:rsidP="002F46C7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2F46C7" w:rsidRPr="005B5F01" w:rsidRDefault="002F46C7" w:rsidP="002F46C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B5F01">
        <w:rPr>
          <w:rFonts w:ascii="Times New Roman" w:hAnsi="Times New Roman"/>
          <w:sz w:val="24"/>
          <w:szCs w:val="24"/>
        </w:rPr>
        <w:t xml:space="preserve">Dostawa </w:t>
      </w:r>
      <w:r>
        <w:rPr>
          <w:rFonts w:ascii="Times New Roman" w:hAnsi="Times New Roman"/>
          <w:sz w:val="24"/>
          <w:szCs w:val="24"/>
        </w:rPr>
        <w:t>jaj kurzych</w:t>
      </w:r>
      <w:r w:rsidRPr="005B5F01">
        <w:rPr>
          <w:rFonts w:ascii="Times New Roman" w:hAnsi="Times New Roman"/>
          <w:sz w:val="24"/>
          <w:szCs w:val="24"/>
        </w:rPr>
        <w:t xml:space="preserve"> następować będzie </w:t>
      </w:r>
      <w:r>
        <w:rPr>
          <w:rFonts w:ascii="Times New Roman" w:hAnsi="Times New Roman"/>
          <w:sz w:val="24"/>
          <w:szCs w:val="24"/>
        </w:rPr>
        <w:t>dwa razy</w:t>
      </w:r>
      <w:r w:rsidRPr="005B5F01">
        <w:rPr>
          <w:rFonts w:ascii="Times New Roman" w:hAnsi="Times New Roman"/>
          <w:sz w:val="24"/>
          <w:szCs w:val="24"/>
        </w:rPr>
        <w:t xml:space="preserve"> w tygodniu na podstawie pisemnego, elektronicznego lub telefonicznego zamówienia przez upoważnione do tego osoby Zamawiającego</w:t>
      </w:r>
      <w:r w:rsidRPr="005B5F01">
        <w:rPr>
          <w:rFonts w:ascii="Times New Roman" w:hAnsi="Times New Roman"/>
          <w:bCs/>
          <w:sz w:val="24"/>
        </w:rPr>
        <w:t>.</w:t>
      </w:r>
    </w:p>
    <w:p w:rsidR="002F46C7" w:rsidRDefault="002F46C7" w:rsidP="002F46C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Wykonawcy. </w:t>
      </w:r>
    </w:p>
    <w:p w:rsidR="002F46C7" w:rsidRDefault="002F46C7" w:rsidP="002F46C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2F46C7" w:rsidRDefault="002F46C7" w:rsidP="002F46C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2F46C7" w:rsidRDefault="002F46C7" w:rsidP="002F46C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24 godzin dokonać dostawy zgodnej z treścią zamówienia. </w:t>
      </w:r>
    </w:p>
    <w:p w:rsidR="002F46C7" w:rsidRDefault="002F46C7" w:rsidP="002F46C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2F46C7" w:rsidRDefault="002F46C7" w:rsidP="002F46C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2F46C7" w:rsidRDefault="002F46C7" w:rsidP="002F46C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2F46C7" w:rsidRDefault="002F46C7" w:rsidP="002F46C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2F46C7" w:rsidRDefault="002F46C7" w:rsidP="002F46C7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2F46C7" w:rsidRDefault="002F46C7" w:rsidP="002F46C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2F46C7" w:rsidRDefault="002F46C7" w:rsidP="002F46C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2F46C7" w:rsidRDefault="002F46C7" w:rsidP="002F46C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F46C7" w:rsidRDefault="002F46C7" w:rsidP="002F46C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2F46C7" w:rsidRDefault="002F46C7" w:rsidP="002F46C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2F46C7" w:rsidRDefault="002F46C7" w:rsidP="002F46C7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2F46C7" w:rsidRDefault="002F46C7" w:rsidP="002F46C7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2F46C7" w:rsidRDefault="002F46C7" w:rsidP="002F46C7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2F46C7" w:rsidRDefault="002F46C7" w:rsidP="002F46C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2F46C7" w:rsidRDefault="002F46C7" w:rsidP="002F46C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Pr="0000792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0792D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00792D">
        <w:rPr>
          <w:rFonts w:ascii="Times New Roman" w:eastAsia="Times New Roman" w:hAnsi="Times New Roman" w:cs="Times New Roman"/>
          <w:sz w:val="24"/>
          <w:szCs w:val="24"/>
        </w:rPr>
        <w:t>. 202</w:t>
      </w:r>
      <w:r w:rsidR="0000792D" w:rsidRPr="0000792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0792D">
        <w:rPr>
          <w:rFonts w:ascii="Times New Roman" w:eastAsia="Times New Roman" w:hAnsi="Times New Roman" w:cs="Times New Roman"/>
          <w:sz w:val="24"/>
          <w:szCs w:val="24"/>
        </w:rPr>
        <w:t xml:space="preserve"> r</w:t>
      </w:r>
      <w:r w:rsidRPr="006639B8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 w:rsidR="0000792D"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>
        <w:rPr>
          <w:rFonts w:ascii="Times New Roman" w:hAnsi="Times New Roman"/>
          <w:sz w:val="24"/>
          <w:szCs w:val="24"/>
        </w:rPr>
        <w:t>).</w:t>
      </w:r>
    </w:p>
    <w:p w:rsidR="002F46C7" w:rsidRDefault="002F46C7" w:rsidP="002F46C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2F46C7" w:rsidRDefault="002F46C7" w:rsidP="002F46C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2F46C7" w:rsidRDefault="002F46C7" w:rsidP="002F46C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8.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Pr="00823C42" w:rsidRDefault="002F46C7" w:rsidP="002F46C7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2F46C7" w:rsidRPr="00823C42" w:rsidRDefault="002F46C7" w:rsidP="002F46C7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2F46C7" w:rsidRPr="00823C42" w:rsidRDefault="002F46C7" w:rsidP="002F46C7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2F46C7" w:rsidRPr="00823C42" w:rsidRDefault="002F46C7" w:rsidP="002F46C7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2F46C7" w:rsidRPr="0000792D" w:rsidRDefault="002F46C7" w:rsidP="002F46C7">
      <w:pPr>
        <w:pStyle w:val="Tekstpodstawowywcity2"/>
        <w:numPr>
          <w:ilvl w:val="0"/>
          <w:numId w:val="13"/>
        </w:numPr>
        <w:tabs>
          <w:tab w:val="left" w:pos="8647"/>
        </w:tabs>
        <w:suppressAutoHyphens/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00792D">
        <w:rPr>
          <w:rFonts w:ascii="Times New Roman" w:hAnsi="Times New Roman" w:cs="Times New Roman"/>
          <w:sz w:val="24"/>
          <w:szCs w:val="24"/>
        </w:rPr>
        <w:t xml:space="preserve">Wszelkie zmiany niniejszej umowy będą się odbywały za zgodą obu stron </w:t>
      </w:r>
      <w:r w:rsidRPr="0000792D">
        <w:rPr>
          <w:rFonts w:ascii="Times New Roman" w:hAnsi="Times New Roman" w:cs="Times New Roman"/>
          <w:sz w:val="24"/>
          <w:szCs w:val="24"/>
        </w:rPr>
        <w:br/>
        <w:t>w formie pisemnych aneksów.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2F46C7" w:rsidRDefault="002F46C7" w:rsidP="002F46C7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2F46C7" w:rsidRDefault="002F46C7" w:rsidP="002F46C7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2F46C7" w:rsidRDefault="002F46C7" w:rsidP="002F46C7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2F46C7" w:rsidRDefault="002F46C7" w:rsidP="002F46C7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2F46C7" w:rsidRDefault="002F46C7" w:rsidP="002F46C7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2F46C7" w:rsidRDefault="002F46C7" w:rsidP="002F46C7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2F46C7" w:rsidRDefault="002F46C7" w:rsidP="002F46C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2F46C7" w:rsidRDefault="002F46C7" w:rsidP="002F46C7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11.</w:t>
      </w:r>
    </w:p>
    <w:p w:rsidR="002F46C7" w:rsidRDefault="002F46C7" w:rsidP="002F46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2F46C7" w:rsidRDefault="002F46C7" w:rsidP="002F46C7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2F46C7" w:rsidRDefault="002F46C7" w:rsidP="002F46C7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2F46C7" w:rsidRDefault="002F46C7" w:rsidP="002F46C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2F46C7" w:rsidRPr="008804F2" w:rsidRDefault="002F46C7" w:rsidP="002F46C7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2F46C7" w:rsidRDefault="002F46C7" w:rsidP="002F46C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2F46C7" w:rsidRDefault="002F46C7" w:rsidP="002F46C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2F46C7" w:rsidRDefault="002F46C7" w:rsidP="002F46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2F46C7" w:rsidRDefault="002F46C7" w:rsidP="002F46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2F46C7" w:rsidRDefault="002F46C7" w:rsidP="002F46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2F46C7" w:rsidRDefault="002F46C7" w:rsidP="002F46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2F46C7" w:rsidRDefault="002F46C7" w:rsidP="002F46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:rsidR="002F46C7" w:rsidRDefault="002F46C7" w:rsidP="002F46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46C7" w:rsidRDefault="002F46C7" w:rsidP="002F46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2F46C7" w:rsidRDefault="002F46C7" w:rsidP="002F46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70B7" w:rsidRDefault="002F46C7" w:rsidP="002F46C7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sectPr w:rsidR="00A470B7" w:rsidSect="00C40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1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F46C7"/>
    <w:rsid w:val="0000792D"/>
    <w:rsid w:val="002F46C7"/>
    <w:rsid w:val="004953D2"/>
    <w:rsid w:val="006639B8"/>
    <w:rsid w:val="00A4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3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46C7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46C7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2F46C7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46C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46C7"/>
  </w:style>
  <w:style w:type="character" w:styleId="Hipercze">
    <w:name w:val="Hyperlink"/>
    <w:basedOn w:val="Domylnaczcionkaakapitu"/>
    <w:uiPriority w:val="99"/>
    <w:semiHidden/>
    <w:unhideWhenUsed/>
    <w:rsid w:val="002F46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1576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2024-01-09T10:49:00Z</dcterms:created>
  <dcterms:modified xsi:type="dcterms:W3CDTF">2024-01-17T09:33:00Z</dcterms:modified>
</cp:coreProperties>
</file>